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0F56B" w14:textId="72F76CE1" w:rsidR="008300F9" w:rsidRPr="00205DDE" w:rsidRDefault="00F7313A" w:rsidP="000E52F4">
      <w:pPr>
        <w:shd w:val="clear" w:color="auto" w:fill="FFFFFF"/>
        <w:tabs>
          <w:tab w:val="left" w:pos="0"/>
        </w:tabs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8300F9">
        <w:rPr>
          <w:rFonts w:ascii="Century" w:eastAsia="Calibri" w:hAnsi="Century"/>
          <w:noProof/>
          <w:lang w:eastAsia="ru-RU"/>
        </w:rPr>
        <w:drawing>
          <wp:inline distT="0" distB="0" distL="0" distR="0" wp14:anchorId="03710519" wp14:editId="40BECE26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41742" w14:textId="77777777" w:rsidR="008300F9" w:rsidRPr="00205DDE" w:rsidRDefault="008300F9" w:rsidP="008300F9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00D35E3" w14:textId="77777777" w:rsidR="008300F9" w:rsidRPr="00205DDE" w:rsidRDefault="008300F9" w:rsidP="000E52F4">
      <w:pPr>
        <w:shd w:val="clear" w:color="auto" w:fill="FFFFFF"/>
        <w:tabs>
          <w:tab w:val="left" w:pos="142"/>
        </w:tabs>
        <w:jc w:val="center"/>
        <w:rPr>
          <w:rFonts w:ascii="Century" w:eastAsia="Calibri" w:hAnsi="Century"/>
          <w:b/>
          <w:sz w:val="32"/>
          <w:lang w:eastAsia="ru-RU"/>
        </w:rPr>
      </w:pPr>
      <w:r w:rsidRPr="00205DD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5D9296C" w14:textId="77777777" w:rsidR="00F93DF6" w:rsidRDefault="008300F9" w:rsidP="000E52F4">
      <w:pPr>
        <w:shd w:val="clear" w:color="auto" w:fill="FFFFFF"/>
        <w:ind w:left="142" w:hanging="142"/>
        <w:jc w:val="center"/>
        <w:rPr>
          <w:rFonts w:ascii="Century" w:eastAsia="Calibri" w:hAnsi="Century"/>
          <w:sz w:val="32"/>
          <w:lang w:eastAsia="ru-RU"/>
        </w:rPr>
      </w:pPr>
      <w:r w:rsidRPr="00205DD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716D38D" w14:textId="77777777" w:rsidR="008300F9" w:rsidRPr="00F93DF6" w:rsidRDefault="00F93DF6" w:rsidP="00F93DF6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uk-UA" w:eastAsia="ru-RU"/>
        </w:rPr>
        <w:t>35</w:t>
      </w:r>
      <w:r w:rsidR="008300F9" w:rsidRPr="00205DD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8300F9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1BE8E5B" w14:textId="3BD4E62C" w:rsidR="008300F9" w:rsidRPr="00F7313A" w:rsidRDefault="008300F9" w:rsidP="008300F9">
      <w:pPr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F7313A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205DDE">
        <w:rPr>
          <w:rFonts w:ascii="Century" w:eastAsia="Calibri" w:hAnsi="Century"/>
          <w:b/>
          <w:sz w:val="32"/>
          <w:szCs w:val="32"/>
          <w:lang w:eastAsia="ru-RU"/>
        </w:rPr>
        <w:t xml:space="preserve"> №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F7313A">
        <w:rPr>
          <w:rFonts w:ascii="Century" w:eastAsia="Calibri" w:hAnsi="Century"/>
          <w:b/>
          <w:sz w:val="32"/>
          <w:szCs w:val="32"/>
          <w:lang w:val="uk-UA" w:eastAsia="ru-RU"/>
        </w:rPr>
        <w:t>23/35-6344</w:t>
      </w:r>
    </w:p>
    <w:p w14:paraId="6668137F" w14:textId="77777777" w:rsidR="00465FEE" w:rsidRPr="00E61B4E" w:rsidRDefault="00F93DF6" w:rsidP="00E61B4E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E61B4E">
        <w:rPr>
          <w:rFonts w:ascii="Century" w:eastAsia="Calibri" w:hAnsi="Century"/>
          <w:sz w:val="28"/>
          <w:szCs w:val="28"/>
          <w:lang w:val="uk-UA" w:eastAsia="ru-RU"/>
        </w:rPr>
        <w:t>21</w:t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E61B4E">
        <w:rPr>
          <w:rFonts w:ascii="Century" w:eastAsia="Calibri" w:hAnsi="Century"/>
          <w:sz w:val="28"/>
          <w:szCs w:val="28"/>
          <w:lang w:val="uk-UA" w:eastAsia="ru-RU"/>
        </w:rPr>
        <w:t>вересня</w:t>
      </w:r>
      <w:r w:rsidR="009C2611" w:rsidRPr="00E61B4E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  <w:t xml:space="preserve">             </w:t>
      </w:r>
      <w:r w:rsidR="00E61B4E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647F47" w:rsidRPr="00E61B4E">
        <w:rPr>
          <w:rFonts w:ascii="Century" w:eastAsia="Calibri" w:hAnsi="Century"/>
          <w:sz w:val="28"/>
          <w:szCs w:val="28"/>
          <w:lang w:val="uk-UA" w:eastAsia="ru-RU"/>
        </w:rPr>
        <w:t xml:space="preserve">   </w:t>
      </w:r>
      <w:r w:rsidR="00E61B4E">
        <w:rPr>
          <w:rFonts w:ascii="Century" w:eastAsia="Calibri" w:hAnsi="Century"/>
          <w:sz w:val="28"/>
          <w:szCs w:val="28"/>
          <w:lang w:val="uk-UA" w:eastAsia="ru-RU"/>
        </w:rPr>
        <w:t xml:space="preserve">  </w:t>
      </w:r>
      <w:r w:rsidR="00647F47" w:rsidRPr="00E61B4E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  <w:bookmarkEnd w:id="1"/>
      <w:bookmarkEnd w:id="2"/>
    </w:p>
    <w:p w14:paraId="41C0D231" w14:textId="77777777" w:rsidR="00F93DF6" w:rsidRDefault="008300F9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61B4E">
        <w:rPr>
          <w:rFonts w:ascii="Century" w:hAnsi="Century"/>
          <w:b/>
          <w:sz w:val="28"/>
          <w:szCs w:val="28"/>
          <w:lang w:val="uk-UA"/>
        </w:rPr>
        <w:t>Про виділення коштів</w:t>
      </w:r>
      <w:r w:rsidR="00077D5D" w:rsidRPr="00E61B4E">
        <w:rPr>
          <w:rFonts w:ascii="Century" w:hAnsi="Century"/>
          <w:b/>
          <w:sz w:val="28"/>
          <w:szCs w:val="28"/>
          <w:lang w:val="uk-UA"/>
        </w:rPr>
        <w:t xml:space="preserve"> для співфінансування проектних робіт </w:t>
      </w:r>
      <w:r w:rsidRPr="00E61B4E">
        <w:rPr>
          <w:rFonts w:ascii="Century" w:hAnsi="Century"/>
          <w:b/>
          <w:sz w:val="28"/>
          <w:szCs w:val="28"/>
          <w:lang w:val="uk-UA"/>
        </w:rPr>
        <w:t xml:space="preserve"> на </w:t>
      </w:r>
      <w:r w:rsidR="000E52F4" w:rsidRPr="00E61B4E">
        <w:rPr>
          <w:rFonts w:ascii="Century" w:hAnsi="Century"/>
          <w:b/>
          <w:sz w:val="28"/>
          <w:szCs w:val="28"/>
          <w:lang w:val="uk-UA"/>
        </w:rPr>
        <w:t xml:space="preserve">                     </w:t>
      </w:r>
      <w:r w:rsidR="00871F39" w:rsidRPr="00E61B4E">
        <w:rPr>
          <w:rFonts w:ascii="Century" w:hAnsi="Century"/>
          <w:b/>
          <w:sz w:val="28"/>
          <w:szCs w:val="28"/>
          <w:lang w:val="uk-UA"/>
        </w:rPr>
        <w:t>об’єкт</w:t>
      </w:r>
      <w:r w:rsidR="00521710" w:rsidRPr="00E61B4E">
        <w:rPr>
          <w:rFonts w:ascii="Century" w:hAnsi="Century"/>
          <w:b/>
          <w:sz w:val="28"/>
          <w:szCs w:val="28"/>
          <w:lang w:val="uk-UA"/>
        </w:rPr>
        <w:t>:</w:t>
      </w:r>
      <w:r w:rsidRPr="00E61B4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93DF6" w:rsidRPr="00E61B4E">
        <w:rPr>
          <w:rFonts w:ascii="Century" w:hAnsi="Century"/>
          <w:sz w:val="28"/>
          <w:szCs w:val="28"/>
          <w:lang w:val="uk-UA"/>
        </w:rPr>
        <w:t>«</w:t>
      </w:r>
      <w:r w:rsidR="00F93DF6" w:rsidRPr="00E61B4E">
        <w:rPr>
          <w:rFonts w:ascii="Century" w:hAnsi="Century"/>
          <w:b/>
          <w:sz w:val="28"/>
          <w:szCs w:val="28"/>
          <w:lang w:val="uk-UA"/>
        </w:rPr>
        <w:t>Капітальний ремонт автомобільної дороги загального користування державного значення М-11 Львів – Шегині (Південний об’їзд  м. Городка) на ділянці км 0+000 – км 5+300,Львівська область»</w:t>
      </w:r>
    </w:p>
    <w:p w14:paraId="1D4C8096" w14:textId="77777777" w:rsidR="00EE1C19" w:rsidRPr="00E61B4E" w:rsidRDefault="00EE1C19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AEDCBB8" w14:textId="77777777" w:rsidR="00E61B4E" w:rsidRPr="00E61B4E" w:rsidRDefault="00E61B4E" w:rsidP="00E61B4E">
      <w:pPr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 xml:space="preserve">     </w:t>
      </w:r>
      <w:r w:rsidR="008300F9" w:rsidRPr="00E61B4E">
        <w:rPr>
          <w:rFonts w:ascii="Century" w:hAnsi="Century"/>
          <w:sz w:val="28"/>
          <w:szCs w:val="28"/>
          <w:lang w:val="uk-UA"/>
        </w:rPr>
        <w:t xml:space="preserve">З метою забезпечення задовільних умов руху </w:t>
      </w:r>
      <w:r w:rsidR="008B6060" w:rsidRPr="00E61B4E">
        <w:rPr>
          <w:rFonts w:ascii="Century" w:hAnsi="Century"/>
          <w:sz w:val="28"/>
          <w:szCs w:val="28"/>
          <w:lang w:val="uk-UA"/>
        </w:rPr>
        <w:t>автотранспорту і безпеки дорожнього руху на авто</w:t>
      </w:r>
      <w:r w:rsidR="00AA6DF0" w:rsidRPr="00E61B4E">
        <w:rPr>
          <w:rFonts w:ascii="Century" w:hAnsi="Century"/>
          <w:sz w:val="28"/>
          <w:szCs w:val="28"/>
          <w:lang w:val="uk-UA"/>
        </w:rPr>
        <w:t>мобільній дорозі</w:t>
      </w:r>
      <w:r w:rsidR="008B6060" w:rsidRPr="00E61B4E">
        <w:rPr>
          <w:rFonts w:ascii="Century" w:hAnsi="Century"/>
          <w:sz w:val="28"/>
          <w:szCs w:val="28"/>
          <w:lang w:val="uk-UA"/>
        </w:rPr>
        <w:t xml:space="preserve"> загального користування державного значення</w:t>
      </w:r>
      <w:r w:rsidR="00AA5B7E" w:rsidRPr="00E61B4E">
        <w:rPr>
          <w:rFonts w:ascii="Century" w:hAnsi="Century"/>
          <w:sz w:val="28"/>
          <w:szCs w:val="28"/>
          <w:lang w:val="uk-UA"/>
        </w:rPr>
        <w:t xml:space="preserve"> М-11 Львів – Шегині (Південний об’їзд  м. Городка) на ділянці км 0+000 – км 5+300, Львівськ</w:t>
      </w:r>
      <w:r w:rsidR="007E21CF" w:rsidRPr="00E61B4E">
        <w:rPr>
          <w:rFonts w:ascii="Century" w:hAnsi="Century"/>
          <w:sz w:val="28"/>
          <w:szCs w:val="28"/>
          <w:lang w:val="uk-UA"/>
        </w:rPr>
        <w:t>ої області</w:t>
      </w:r>
      <w:r w:rsidR="00CA7705" w:rsidRPr="00E61B4E">
        <w:rPr>
          <w:rFonts w:ascii="Century" w:hAnsi="Century"/>
          <w:sz w:val="28"/>
          <w:szCs w:val="28"/>
          <w:lang w:val="uk-UA"/>
        </w:rPr>
        <w:t>, керуючись Законом України «Про місцеве самоврядування в Україні»</w:t>
      </w:r>
      <w:r w:rsidR="00CB4218" w:rsidRPr="00E61B4E">
        <w:rPr>
          <w:rFonts w:ascii="Century" w:hAnsi="Century"/>
          <w:sz w:val="28"/>
          <w:szCs w:val="28"/>
          <w:lang w:val="uk-UA"/>
        </w:rPr>
        <w:t>,</w:t>
      </w:r>
      <w:r w:rsidR="00CA7705" w:rsidRPr="00E61B4E">
        <w:rPr>
          <w:rFonts w:ascii="Century" w:hAnsi="Century"/>
          <w:sz w:val="28"/>
          <w:szCs w:val="28"/>
          <w:lang w:val="uk-UA"/>
        </w:rPr>
        <w:t xml:space="preserve"> Бюджетним кодексом України</w:t>
      </w:r>
      <w:r w:rsidR="00CB4218" w:rsidRPr="00E61B4E">
        <w:rPr>
          <w:rFonts w:ascii="Century" w:hAnsi="Century"/>
          <w:sz w:val="28"/>
          <w:szCs w:val="28"/>
          <w:lang w:val="uk-UA"/>
        </w:rPr>
        <w:t xml:space="preserve"> із змінами та доповненнями, Законом України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="00CB4218" w:rsidRPr="00E61B4E">
        <w:rPr>
          <w:rFonts w:ascii="Century" w:hAnsi="Century"/>
          <w:sz w:val="28"/>
          <w:szCs w:val="28"/>
          <w:lang w:val="uk-UA"/>
        </w:rPr>
        <w:t>«Про джерела фінансування дорожнього господарства України»</w:t>
      </w:r>
      <w:r w:rsidR="001C37A4" w:rsidRPr="00E61B4E">
        <w:rPr>
          <w:rFonts w:ascii="Century" w:hAnsi="Century"/>
          <w:sz w:val="28"/>
          <w:szCs w:val="28"/>
          <w:lang w:val="uk-UA"/>
        </w:rPr>
        <w:t>,</w:t>
      </w:r>
      <w:r w:rsidR="00CB4218" w:rsidRPr="00E61B4E">
        <w:rPr>
          <w:rFonts w:ascii="Century" w:hAnsi="Century"/>
          <w:sz w:val="28"/>
          <w:szCs w:val="28"/>
          <w:lang w:val="uk-UA"/>
        </w:rPr>
        <w:t xml:space="preserve"> Городоцька міська рада</w:t>
      </w:r>
    </w:p>
    <w:p w14:paraId="2FAD016D" w14:textId="77777777" w:rsidR="00E61B4E" w:rsidRPr="00E61B4E" w:rsidRDefault="00CB4218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61B4E">
        <w:rPr>
          <w:rFonts w:ascii="Century" w:hAnsi="Century"/>
          <w:b/>
          <w:sz w:val="28"/>
          <w:szCs w:val="28"/>
          <w:lang w:val="uk-UA"/>
        </w:rPr>
        <w:t>ВИРІШИЛА</w:t>
      </w:r>
      <w:r w:rsidR="001C37A4" w:rsidRPr="00E61B4E">
        <w:rPr>
          <w:rFonts w:ascii="Century" w:hAnsi="Century"/>
          <w:b/>
          <w:sz w:val="28"/>
          <w:szCs w:val="28"/>
          <w:lang w:val="uk-UA"/>
        </w:rPr>
        <w:t>:</w:t>
      </w:r>
      <w:r w:rsidR="001D4E47" w:rsidRPr="00E61B4E">
        <w:rPr>
          <w:rFonts w:ascii="Century" w:hAnsi="Century"/>
          <w:b/>
          <w:sz w:val="28"/>
          <w:szCs w:val="28"/>
          <w:lang w:val="uk-UA"/>
        </w:rPr>
        <w:t xml:space="preserve">   </w:t>
      </w:r>
    </w:p>
    <w:p w14:paraId="1B1C7330" w14:textId="77777777" w:rsidR="00E61B4E" w:rsidRPr="00E61B4E" w:rsidRDefault="00CB4218" w:rsidP="00E61B4E">
      <w:pPr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 xml:space="preserve">1.Виділити кошти </w:t>
      </w:r>
      <w:r w:rsidR="00647F47" w:rsidRPr="00E61B4E">
        <w:rPr>
          <w:rFonts w:ascii="Century" w:hAnsi="Century"/>
          <w:sz w:val="28"/>
          <w:szCs w:val="28"/>
          <w:lang w:val="uk-UA"/>
        </w:rPr>
        <w:t xml:space="preserve">для </w:t>
      </w:r>
      <w:r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647F47" w:rsidRPr="00E61B4E">
        <w:rPr>
          <w:rFonts w:ascii="Century" w:hAnsi="Century"/>
          <w:sz w:val="28"/>
          <w:szCs w:val="28"/>
          <w:lang w:val="uk-UA"/>
        </w:rPr>
        <w:t>спів</w:t>
      </w:r>
      <w:r w:rsidR="00932C93" w:rsidRPr="00E61B4E">
        <w:rPr>
          <w:rFonts w:ascii="Century" w:hAnsi="Century"/>
          <w:sz w:val="28"/>
          <w:szCs w:val="28"/>
          <w:lang w:val="uk-UA"/>
        </w:rPr>
        <w:t xml:space="preserve">фінансування </w:t>
      </w:r>
      <w:r w:rsidR="00F86BED" w:rsidRPr="00E61B4E">
        <w:rPr>
          <w:rFonts w:ascii="Century" w:hAnsi="Century"/>
          <w:sz w:val="28"/>
          <w:szCs w:val="28"/>
          <w:lang w:val="uk-UA"/>
        </w:rPr>
        <w:t xml:space="preserve">проектних робіт </w:t>
      </w:r>
      <w:r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F86BED" w:rsidRPr="00E61B4E">
        <w:rPr>
          <w:rFonts w:ascii="Century" w:hAnsi="Century"/>
          <w:sz w:val="28"/>
          <w:szCs w:val="28"/>
          <w:lang w:val="uk-UA"/>
        </w:rPr>
        <w:t>на об’єкт</w:t>
      </w:r>
      <w:r w:rsidR="00521710" w:rsidRPr="00E61B4E">
        <w:rPr>
          <w:rFonts w:ascii="Century" w:hAnsi="Century"/>
          <w:sz w:val="28"/>
          <w:szCs w:val="28"/>
          <w:lang w:val="uk-UA"/>
        </w:rPr>
        <w:t>: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«Капітальний ремонт автомобільної дороги загального користування державного значення М-11 Львів – Шегині (Південний об’їзд </w:t>
      </w:r>
      <w:r w:rsidR="00765010">
        <w:rPr>
          <w:rFonts w:ascii="Century" w:hAnsi="Century"/>
          <w:sz w:val="28"/>
          <w:szCs w:val="28"/>
          <w:lang w:val="uk-UA"/>
        </w:rPr>
        <w:t xml:space="preserve">               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м. Городка) на ділянці км 0+000 – км 5+300, Львівська область»</w:t>
      </w:r>
      <w:r w:rsidR="001C37A4" w:rsidRPr="00E61B4E">
        <w:rPr>
          <w:rFonts w:ascii="Century" w:hAnsi="Century"/>
          <w:b/>
          <w:sz w:val="28"/>
          <w:szCs w:val="28"/>
          <w:lang w:val="uk-UA"/>
        </w:rPr>
        <w:t>,</w:t>
      </w:r>
      <w:r w:rsidR="001C37A4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 на договірних засадах, за рахунок коштів бюджету Городоцької міської ради в сумі</w:t>
      </w:r>
      <w:r w:rsidR="00E61B4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150 000 </w:t>
      </w:r>
      <w:r w:rsidR="00E61B4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DA77C8" w:rsidRPr="00E61B4E">
        <w:rPr>
          <w:rFonts w:ascii="Century" w:hAnsi="Century"/>
          <w:sz w:val="28"/>
          <w:szCs w:val="28"/>
          <w:lang w:val="uk-UA"/>
        </w:rPr>
        <w:t>грн.</w:t>
      </w:r>
      <w:r w:rsidR="007A0564" w:rsidRPr="00E61B4E">
        <w:rPr>
          <w:rFonts w:ascii="Century" w:hAnsi="Century"/>
          <w:sz w:val="28"/>
          <w:szCs w:val="28"/>
          <w:lang w:val="uk-UA"/>
        </w:rPr>
        <w:t xml:space="preserve"> </w:t>
      </w:r>
    </w:p>
    <w:p w14:paraId="2D7BC1F2" w14:textId="77777777" w:rsidR="00E61B4E" w:rsidRPr="00E61B4E" w:rsidRDefault="00DA77C8" w:rsidP="00E61B4E">
      <w:pPr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 xml:space="preserve">2.Визначити </w:t>
      </w:r>
      <w:r w:rsidR="00435C69" w:rsidRPr="00E61B4E">
        <w:rPr>
          <w:rFonts w:ascii="Century" w:hAnsi="Century"/>
          <w:sz w:val="28"/>
          <w:szCs w:val="28"/>
          <w:lang w:val="uk-UA"/>
        </w:rPr>
        <w:t>Служб</w:t>
      </w:r>
      <w:r w:rsidR="000E52F4" w:rsidRPr="00E61B4E">
        <w:rPr>
          <w:rFonts w:ascii="Century" w:hAnsi="Century"/>
          <w:sz w:val="28"/>
          <w:szCs w:val="28"/>
          <w:lang w:val="uk-UA"/>
        </w:rPr>
        <w:t>у</w:t>
      </w:r>
      <w:r w:rsidR="00435C69" w:rsidRPr="00E61B4E">
        <w:rPr>
          <w:rFonts w:ascii="Century" w:hAnsi="Century"/>
          <w:sz w:val="28"/>
          <w:szCs w:val="28"/>
          <w:lang w:val="uk-UA"/>
        </w:rPr>
        <w:t xml:space="preserve">   відновлення та розвитку інфраструктури у Львівській області з</w:t>
      </w:r>
      <w:r w:rsidRPr="00E61B4E">
        <w:rPr>
          <w:rFonts w:ascii="Century" w:hAnsi="Century"/>
          <w:sz w:val="28"/>
          <w:szCs w:val="28"/>
          <w:lang w:val="uk-UA"/>
        </w:rPr>
        <w:t>амовником та  одержувачем  коштів на виконання</w:t>
      </w:r>
      <w:r w:rsidR="007B0D9A" w:rsidRPr="00E61B4E">
        <w:rPr>
          <w:rFonts w:ascii="Century" w:hAnsi="Century"/>
          <w:sz w:val="28"/>
          <w:szCs w:val="28"/>
          <w:lang w:val="uk-UA"/>
        </w:rPr>
        <w:t xml:space="preserve"> проектних</w:t>
      </w:r>
      <w:r w:rsidRPr="00E61B4E">
        <w:rPr>
          <w:rFonts w:ascii="Century" w:hAnsi="Century"/>
          <w:sz w:val="28"/>
          <w:szCs w:val="28"/>
          <w:lang w:val="uk-UA"/>
        </w:rPr>
        <w:t xml:space="preserve"> робіт</w:t>
      </w:r>
      <w:r w:rsidR="00F86BED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73178C" w:rsidRPr="00E61B4E">
        <w:rPr>
          <w:rFonts w:ascii="Century" w:hAnsi="Century"/>
          <w:sz w:val="28"/>
          <w:szCs w:val="28"/>
          <w:lang w:val="uk-UA"/>
        </w:rPr>
        <w:t>на</w:t>
      </w:r>
      <w:r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73178C" w:rsidRPr="00E61B4E">
        <w:rPr>
          <w:rFonts w:ascii="Century" w:hAnsi="Century"/>
          <w:sz w:val="28"/>
          <w:szCs w:val="28"/>
          <w:lang w:val="uk-UA"/>
        </w:rPr>
        <w:t xml:space="preserve">об’єкт </w:t>
      </w:r>
      <w:r w:rsidR="00F93DF6" w:rsidRPr="00E61B4E">
        <w:rPr>
          <w:rFonts w:ascii="Century" w:hAnsi="Century"/>
          <w:sz w:val="28"/>
          <w:szCs w:val="28"/>
          <w:lang w:val="uk-UA"/>
        </w:rPr>
        <w:t>«Капітальний ремонт автомобільної дороги загального користування державного значення М-11 Львів – Шегині (Південний об’їзд  м. Городка) на ділянці км 0+000 – км 5+300, Львівська область»</w:t>
      </w:r>
      <w:r w:rsidR="00435C69" w:rsidRPr="00E61B4E">
        <w:rPr>
          <w:rFonts w:ascii="Century" w:hAnsi="Century"/>
          <w:sz w:val="28"/>
          <w:szCs w:val="28"/>
          <w:lang w:val="uk-UA"/>
        </w:rPr>
        <w:t>.</w:t>
      </w:r>
      <w:r w:rsidRPr="00E61B4E">
        <w:rPr>
          <w:rFonts w:ascii="Century" w:hAnsi="Century"/>
          <w:sz w:val="28"/>
          <w:szCs w:val="28"/>
          <w:lang w:val="uk-UA"/>
        </w:rPr>
        <w:tab/>
        <w:t xml:space="preserve">        </w:t>
      </w:r>
    </w:p>
    <w:p w14:paraId="7FCC1BA7" w14:textId="77777777" w:rsidR="00DA77C8" w:rsidRPr="00E61B4E" w:rsidRDefault="00F93DF6" w:rsidP="00E61B4E">
      <w:pPr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>3</w:t>
      </w:r>
      <w:r w:rsidR="00DA77C8" w:rsidRPr="00E61B4E">
        <w:rPr>
          <w:rFonts w:ascii="Century" w:hAnsi="Century"/>
          <w:sz w:val="28"/>
          <w:szCs w:val="28"/>
          <w:lang w:val="uk-UA"/>
        </w:rPr>
        <w:t>.Уповноважити міського голову В</w:t>
      </w:r>
      <w:r w:rsidR="00647F47" w:rsidRPr="00E61B4E">
        <w:rPr>
          <w:rFonts w:ascii="Century" w:hAnsi="Century"/>
          <w:sz w:val="28"/>
          <w:szCs w:val="28"/>
          <w:lang w:val="uk-UA"/>
        </w:rPr>
        <w:t>.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Ременяка укласти договір  із </w:t>
      </w:r>
      <w:r w:rsidR="00435C69" w:rsidRPr="00E61B4E">
        <w:rPr>
          <w:rFonts w:ascii="Century" w:hAnsi="Century"/>
          <w:sz w:val="28"/>
          <w:szCs w:val="28"/>
          <w:lang w:val="uk-UA"/>
        </w:rPr>
        <w:t>Служб</w:t>
      </w:r>
      <w:r w:rsidR="003D3721" w:rsidRPr="00E61B4E">
        <w:rPr>
          <w:rFonts w:ascii="Century" w:hAnsi="Century"/>
          <w:sz w:val="28"/>
          <w:szCs w:val="28"/>
          <w:lang w:val="uk-UA"/>
        </w:rPr>
        <w:t>ою</w:t>
      </w:r>
      <w:r w:rsidR="00435C69" w:rsidRPr="00E61B4E">
        <w:rPr>
          <w:rFonts w:ascii="Century" w:hAnsi="Century"/>
          <w:sz w:val="28"/>
          <w:szCs w:val="28"/>
          <w:lang w:val="uk-UA"/>
        </w:rPr>
        <w:t xml:space="preserve">   відновлення та розвитку інфраструктури у Львівській області 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відповідно до п.1 цього рішення. </w:t>
      </w:r>
    </w:p>
    <w:p w14:paraId="544DE574" w14:textId="77777777" w:rsidR="000177C7" w:rsidRPr="00E61B4E" w:rsidRDefault="00435C69" w:rsidP="00E61B4E">
      <w:pPr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>4.</w:t>
      </w:r>
      <w:bookmarkStart w:id="3" w:name="_Hlk129608115"/>
      <w:r w:rsidR="00DA77C8" w:rsidRPr="00E61B4E"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постійн</w:t>
      </w:r>
      <w:r w:rsidR="00C16A9C" w:rsidRPr="00E61B4E">
        <w:rPr>
          <w:rFonts w:ascii="Century" w:hAnsi="Century"/>
          <w:sz w:val="28"/>
          <w:szCs w:val="28"/>
          <w:lang w:val="uk-UA"/>
        </w:rPr>
        <w:t>і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 комісії з питань ЖКГ, дорожньої інфраструктури, енергетики, підприємництва (</w:t>
      </w:r>
      <w:r w:rsidR="00765010">
        <w:rPr>
          <w:rFonts w:ascii="Century" w:hAnsi="Century"/>
          <w:sz w:val="28"/>
          <w:szCs w:val="28"/>
          <w:lang w:val="uk-UA"/>
        </w:rPr>
        <w:t>гол.</w:t>
      </w:r>
      <w:r w:rsidR="00DA77C8" w:rsidRPr="00E61B4E">
        <w:rPr>
          <w:rFonts w:ascii="Century" w:hAnsi="Century"/>
          <w:sz w:val="28"/>
          <w:szCs w:val="28"/>
          <w:lang w:val="uk-UA"/>
        </w:rPr>
        <w:t>В.Пуцило), з питань бюджету, соціально</w:t>
      </w:r>
      <w:r w:rsidR="007B0D9A" w:rsidRPr="00E61B4E">
        <w:rPr>
          <w:rFonts w:ascii="Century" w:hAnsi="Century"/>
          <w:sz w:val="28"/>
          <w:szCs w:val="28"/>
          <w:lang w:val="uk-UA"/>
        </w:rPr>
        <w:t>–</w:t>
      </w:r>
      <w:r w:rsidR="00DA77C8" w:rsidRPr="00E61B4E">
        <w:rPr>
          <w:rFonts w:ascii="Century" w:hAnsi="Century"/>
          <w:sz w:val="28"/>
          <w:szCs w:val="28"/>
          <w:lang w:val="uk-UA"/>
        </w:rPr>
        <w:t>економічного розвитку, комунального майна</w:t>
      </w:r>
      <w:r w:rsidR="00E61B4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DA77C8" w:rsidRPr="00E61B4E">
        <w:rPr>
          <w:rFonts w:ascii="Century" w:hAnsi="Century"/>
          <w:sz w:val="28"/>
          <w:szCs w:val="28"/>
          <w:lang w:val="uk-UA"/>
        </w:rPr>
        <w:t>і приватизації  (</w:t>
      </w:r>
      <w:r w:rsidR="00765010">
        <w:rPr>
          <w:rFonts w:ascii="Century" w:hAnsi="Century"/>
          <w:sz w:val="28"/>
          <w:szCs w:val="28"/>
          <w:lang w:val="uk-UA"/>
        </w:rPr>
        <w:t>гол.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І.Мєскало).   </w:t>
      </w:r>
    </w:p>
    <w:bookmarkEnd w:id="3"/>
    <w:p w14:paraId="4B6882DC" w14:textId="77777777" w:rsidR="009B1D56" w:rsidRPr="00E61B4E" w:rsidRDefault="002427CE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61B4E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</w:t>
      </w:r>
      <w:r w:rsidR="00E61B4E">
        <w:rPr>
          <w:rFonts w:ascii="Century" w:hAnsi="Century"/>
          <w:b/>
          <w:sz w:val="28"/>
          <w:szCs w:val="28"/>
          <w:lang w:val="uk-UA"/>
        </w:rPr>
        <w:t xml:space="preserve">       </w:t>
      </w:r>
      <w:r w:rsidR="00E61B4E" w:rsidRPr="00E61B4E"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EE1C19">
        <w:rPr>
          <w:rFonts w:ascii="Century" w:hAnsi="Century"/>
          <w:b/>
          <w:sz w:val="28"/>
          <w:szCs w:val="28"/>
          <w:lang w:val="uk-UA"/>
        </w:rPr>
        <w:t xml:space="preserve">   </w:t>
      </w:r>
      <w:r w:rsidR="00E61B4E" w:rsidRPr="00E61B4E">
        <w:rPr>
          <w:rFonts w:ascii="Century" w:hAnsi="Century"/>
          <w:b/>
          <w:sz w:val="28"/>
          <w:szCs w:val="28"/>
          <w:lang w:val="uk-UA"/>
        </w:rPr>
        <w:t xml:space="preserve">       </w:t>
      </w:r>
      <w:r w:rsidR="00647F47" w:rsidRPr="00E61B4E">
        <w:rPr>
          <w:rFonts w:ascii="Century" w:hAnsi="Century"/>
          <w:b/>
          <w:sz w:val="28"/>
          <w:szCs w:val="28"/>
          <w:lang w:val="uk-UA"/>
        </w:rPr>
        <w:t xml:space="preserve">  </w:t>
      </w:r>
      <w:r w:rsidRPr="00E61B4E">
        <w:rPr>
          <w:rFonts w:ascii="Century" w:hAnsi="Century"/>
          <w:b/>
          <w:sz w:val="28"/>
          <w:szCs w:val="28"/>
          <w:lang w:val="uk-UA"/>
        </w:rPr>
        <w:t>В</w:t>
      </w:r>
      <w:r w:rsidR="009B1D56" w:rsidRPr="00E61B4E">
        <w:rPr>
          <w:rFonts w:ascii="Century" w:hAnsi="Century"/>
          <w:b/>
          <w:sz w:val="28"/>
          <w:szCs w:val="28"/>
          <w:lang w:val="uk-UA"/>
        </w:rPr>
        <w:t xml:space="preserve">олодимир </w:t>
      </w:r>
      <w:r w:rsidRPr="00E61B4E">
        <w:rPr>
          <w:rFonts w:ascii="Century" w:hAnsi="Century"/>
          <w:b/>
          <w:sz w:val="28"/>
          <w:szCs w:val="28"/>
          <w:lang w:val="uk-UA"/>
        </w:rPr>
        <w:t>Р</w:t>
      </w:r>
      <w:r w:rsidR="00F727CB" w:rsidRPr="00E61B4E">
        <w:rPr>
          <w:rFonts w:ascii="Century" w:hAnsi="Century"/>
          <w:b/>
          <w:sz w:val="28"/>
          <w:szCs w:val="28"/>
          <w:lang w:val="uk-UA"/>
        </w:rPr>
        <w:t>ЕМЕНЯ</w:t>
      </w:r>
      <w:r w:rsidR="00425A1C" w:rsidRPr="00E61B4E">
        <w:rPr>
          <w:rFonts w:ascii="Century" w:hAnsi="Century"/>
          <w:b/>
          <w:sz w:val="28"/>
          <w:szCs w:val="28"/>
          <w:lang w:val="uk-UA"/>
        </w:rPr>
        <w:t>К</w:t>
      </w:r>
    </w:p>
    <w:sectPr w:rsidR="009B1D56" w:rsidRPr="00E61B4E" w:rsidSect="00E61B4E">
      <w:pgSz w:w="11906" w:h="16838"/>
      <w:pgMar w:top="567" w:right="707" w:bottom="0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732"/>
        </w:tabs>
        <w:ind w:left="5164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308"/>
        </w:tabs>
        <w:ind w:left="53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452"/>
        </w:tabs>
        <w:ind w:left="54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596"/>
        </w:tabs>
        <w:ind w:left="55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5740"/>
        </w:tabs>
        <w:ind w:left="57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884"/>
        </w:tabs>
        <w:ind w:left="58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028"/>
        </w:tabs>
        <w:ind w:left="60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72"/>
        </w:tabs>
        <w:ind w:left="61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316"/>
        </w:tabs>
        <w:ind w:left="6316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Times New Roman" w:hAnsi="Times New Roman" w:hint="default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4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00000005"/>
    <w:multiLevelType w:val="multilevel"/>
    <w:tmpl w:val="00000005"/>
    <w:name w:val="WWNum10"/>
    <w:lvl w:ilvl="0">
      <w:start w:val="1"/>
      <w:numFmt w:val="decimal"/>
      <w:lvlText w:val="%1."/>
      <w:lvlJc w:val="left"/>
      <w:pPr>
        <w:tabs>
          <w:tab w:val="num" w:pos="1199"/>
        </w:tabs>
        <w:ind w:left="191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5D244E0"/>
    <w:multiLevelType w:val="hybridMultilevel"/>
    <w:tmpl w:val="E81E4FFA"/>
    <w:lvl w:ilvl="0" w:tplc="DC02F46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CF374E"/>
    <w:multiLevelType w:val="hybridMultilevel"/>
    <w:tmpl w:val="809AFACE"/>
    <w:lvl w:ilvl="0" w:tplc="C35415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104E9"/>
    <w:multiLevelType w:val="hybridMultilevel"/>
    <w:tmpl w:val="E5E8873C"/>
    <w:lvl w:ilvl="0" w:tplc="92E87CE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3038A7"/>
    <w:multiLevelType w:val="hybridMultilevel"/>
    <w:tmpl w:val="291A5048"/>
    <w:lvl w:ilvl="0" w:tplc="792AC7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54E04"/>
    <w:multiLevelType w:val="hybridMultilevel"/>
    <w:tmpl w:val="18748AAE"/>
    <w:lvl w:ilvl="0" w:tplc="C58E95E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2CB4045"/>
    <w:multiLevelType w:val="hybridMultilevel"/>
    <w:tmpl w:val="220EF17C"/>
    <w:lvl w:ilvl="0" w:tplc="281C2D9C">
      <w:start w:val="2"/>
      <w:numFmt w:val="decimal"/>
      <w:lvlText w:val="%1."/>
      <w:lvlJc w:val="left"/>
      <w:pPr>
        <w:ind w:left="1995" w:hanging="360"/>
      </w:pPr>
      <w:rPr>
        <w:rFonts w:hint="default"/>
        <w:b w:val="0"/>
        <w:color w:val="2A2928"/>
      </w:rPr>
    </w:lvl>
    <w:lvl w:ilvl="1" w:tplc="04220019" w:tentative="1">
      <w:start w:val="1"/>
      <w:numFmt w:val="lowerLetter"/>
      <w:lvlText w:val="%2."/>
      <w:lvlJc w:val="left"/>
      <w:pPr>
        <w:ind w:left="2715" w:hanging="360"/>
      </w:pPr>
    </w:lvl>
    <w:lvl w:ilvl="2" w:tplc="0422001B" w:tentative="1">
      <w:start w:val="1"/>
      <w:numFmt w:val="lowerRoman"/>
      <w:lvlText w:val="%3."/>
      <w:lvlJc w:val="right"/>
      <w:pPr>
        <w:ind w:left="3435" w:hanging="180"/>
      </w:pPr>
    </w:lvl>
    <w:lvl w:ilvl="3" w:tplc="0422000F" w:tentative="1">
      <w:start w:val="1"/>
      <w:numFmt w:val="decimal"/>
      <w:lvlText w:val="%4."/>
      <w:lvlJc w:val="left"/>
      <w:pPr>
        <w:ind w:left="4155" w:hanging="360"/>
      </w:pPr>
    </w:lvl>
    <w:lvl w:ilvl="4" w:tplc="04220019" w:tentative="1">
      <w:start w:val="1"/>
      <w:numFmt w:val="lowerLetter"/>
      <w:lvlText w:val="%5."/>
      <w:lvlJc w:val="left"/>
      <w:pPr>
        <w:ind w:left="4875" w:hanging="360"/>
      </w:pPr>
    </w:lvl>
    <w:lvl w:ilvl="5" w:tplc="0422001B" w:tentative="1">
      <w:start w:val="1"/>
      <w:numFmt w:val="lowerRoman"/>
      <w:lvlText w:val="%6."/>
      <w:lvlJc w:val="right"/>
      <w:pPr>
        <w:ind w:left="5595" w:hanging="180"/>
      </w:pPr>
    </w:lvl>
    <w:lvl w:ilvl="6" w:tplc="0422000F" w:tentative="1">
      <w:start w:val="1"/>
      <w:numFmt w:val="decimal"/>
      <w:lvlText w:val="%7."/>
      <w:lvlJc w:val="left"/>
      <w:pPr>
        <w:ind w:left="6315" w:hanging="360"/>
      </w:pPr>
    </w:lvl>
    <w:lvl w:ilvl="7" w:tplc="04220019" w:tentative="1">
      <w:start w:val="1"/>
      <w:numFmt w:val="lowerLetter"/>
      <w:lvlText w:val="%8."/>
      <w:lvlJc w:val="left"/>
      <w:pPr>
        <w:ind w:left="7035" w:hanging="360"/>
      </w:pPr>
    </w:lvl>
    <w:lvl w:ilvl="8" w:tplc="0422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1" w15:restartNumberingAfterBreak="0">
    <w:nsid w:val="67CB27C5"/>
    <w:multiLevelType w:val="hybridMultilevel"/>
    <w:tmpl w:val="DF3A5D02"/>
    <w:lvl w:ilvl="0" w:tplc="7D0219FC">
      <w:start w:val="1"/>
      <w:numFmt w:val="decimal"/>
      <w:lvlText w:val="%1."/>
      <w:lvlJc w:val="left"/>
      <w:pPr>
        <w:ind w:left="360" w:hanging="360"/>
      </w:pPr>
      <w:rPr>
        <w:rFonts w:ascii="Century" w:eastAsia="Times New Roman" w:hAnsi="Century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542FBD"/>
    <w:multiLevelType w:val="hybridMultilevel"/>
    <w:tmpl w:val="1BACD800"/>
    <w:lvl w:ilvl="0" w:tplc="DEEEF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A29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483502">
    <w:abstractNumId w:val="0"/>
  </w:num>
  <w:num w:numId="2" w16cid:durableId="1113785154">
    <w:abstractNumId w:val="1"/>
  </w:num>
  <w:num w:numId="3" w16cid:durableId="917324380">
    <w:abstractNumId w:val="2"/>
  </w:num>
  <w:num w:numId="4" w16cid:durableId="2044093622">
    <w:abstractNumId w:val="3"/>
  </w:num>
  <w:num w:numId="5" w16cid:durableId="1940870683">
    <w:abstractNumId w:val="4"/>
  </w:num>
  <w:num w:numId="6" w16cid:durableId="447286821">
    <w:abstractNumId w:val="10"/>
  </w:num>
  <w:num w:numId="7" w16cid:durableId="1287274588">
    <w:abstractNumId w:val="6"/>
  </w:num>
  <w:num w:numId="8" w16cid:durableId="1415282295">
    <w:abstractNumId w:val="12"/>
  </w:num>
  <w:num w:numId="9" w16cid:durableId="1648630696">
    <w:abstractNumId w:val="8"/>
  </w:num>
  <w:num w:numId="10" w16cid:durableId="857505312">
    <w:abstractNumId w:val="9"/>
  </w:num>
  <w:num w:numId="11" w16cid:durableId="1448506705">
    <w:abstractNumId w:val="7"/>
  </w:num>
  <w:num w:numId="12" w16cid:durableId="1987003406">
    <w:abstractNumId w:val="11"/>
  </w:num>
  <w:num w:numId="13" w16cid:durableId="4877202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  <w:odso/>
  </w:mailMerge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4E2"/>
    <w:rsid w:val="00012274"/>
    <w:rsid w:val="000177C7"/>
    <w:rsid w:val="000323F7"/>
    <w:rsid w:val="0003550B"/>
    <w:rsid w:val="000459CF"/>
    <w:rsid w:val="000672FA"/>
    <w:rsid w:val="00077D5D"/>
    <w:rsid w:val="00085DFD"/>
    <w:rsid w:val="00087A7C"/>
    <w:rsid w:val="0009149E"/>
    <w:rsid w:val="0009197B"/>
    <w:rsid w:val="00097413"/>
    <w:rsid w:val="000B12B6"/>
    <w:rsid w:val="000D15A6"/>
    <w:rsid w:val="000E2133"/>
    <w:rsid w:val="000E52F4"/>
    <w:rsid w:val="000F4B5A"/>
    <w:rsid w:val="00120DA3"/>
    <w:rsid w:val="0012509A"/>
    <w:rsid w:val="00130028"/>
    <w:rsid w:val="0014549F"/>
    <w:rsid w:val="0017200E"/>
    <w:rsid w:val="0017272A"/>
    <w:rsid w:val="0017483F"/>
    <w:rsid w:val="00187A0D"/>
    <w:rsid w:val="001A4358"/>
    <w:rsid w:val="001A771B"/>
    <w:rsid w:val="001B14A0"/>
    <w:rsid w:val="001C37A4"/>
    <w:rsid w:val="001D0DD1"/>
    <w:rsid w:val="001D4E47"/>
    <w:rsid w:val="001E1AF5"/>
    <w:rsid w:val="002075E3"/>
    <w:rsid w:val="00214D69"/>
    <w:rsid w:val="002360F6"/>
    <w:rsid w:val="002427CE"/>
    <w:rsid w:val="002454DE"/>
    <w:rsid w:val="00247EF4"/>
    <w:rsid w:val="002551F3"/>
    <w:rsid w:val="002605A3"/>
    <w:rsid w:val="0027218D"/>
    <w:rsid w:val="0029030F"/>
    <w:rsid w:val="0029649A"/>
    <w:rsid w:val="002E2021"/>
    <w:rsid w:val="00311F1B"/>
    <w:rsid w:val="00335AA4"/>
    <w:rsid w:val="0037772A"/>
    <w:rsid w:val="00381CB5"/>
    <w:rsid w:val="003B516C"/>
    <w:rsid w:val="003B54E2"/>
    <w:rsid w:val="003D11DB"/>
    <w:rsid w:val="003D3721"/>
    <w:rsid w:val="00413522"/>
    <w:rsid w:val="00415411"/>
    <w:rsid w:val="0042211A"/>
    <w:rsid w:val="00425A1C"/>
    <w:rsid w:val="00435C69"/>
    <w:rsid w:val="00447E3A"/>
    <w:rsid w:val="0045518D"/>
    <w:rsid w:val="00465FEE"/>
    <w:rsid w:val="00467F12"/>
    <w:rsid w:val="004947C6"/>
    <w:rsid w:val="004E447D"/>
    <w:rsid w:val="00510B86"/>
    <w:rsid w:val="005120FD"/>
    <w:rsid w:val="00513039"/>
    <w:rsid w:val="00521710"/>
    <w:rsid w:val="00531742"/>
    <w:rsid w:val="005604C6"/>
    <w:rsid w:val="00562B4C"/>
    <w:rsid w:val="005917A4"/>
    <w:rsid w:val="005A0B86"/>
    <w:rsid w:val="005A3874"/>
    <w:rsid w:val="005A67EF"/>
    <w:rsid w:val="005C1BBE"/>
    <w:rsid w:val="005D1BF3"/>
    <w:rsid w:val="005F18D2"/>
    <w:rsid w:val="006119CC"/>
    <w:rsid w:val="006176C9"/>
    <w:rsid w:val="00631754"/>
    <w:rsid w:val="00647F47"/>
    <w:rsid w:val="006541DA"/>
    <w:rsid w:val="00654CC2"/>
    <w:rsid w:val="0067086C"/>
    <w:rsid w:val="00695DDB"/>
    <w:rsid w:val="006A1E21"/>
    <w:rsid w:val="006E06DD"/>
    <w:rsid w:val="00722B26"/>
    <w:rsid w:val="00725DF9"/>
    <w:rsid w:val="00730188"/>
    <w:rsid w:val="0073178C"/>
    <w:rsid w:val="00765010"/>
    <w:rsid w:val="007714D6"/>
    <w:rsid w:val="007976B4"/>
    <w:rsid w:val="007977EC"/>
    <w:rsid w:val="007A0564"/>
    <w:rsid w:val="007A24EA"/>
    <w:rsid w:val="007B049B"/>
    <w:rsid w:val="007B0D9A"/>
    <w:rsid w:val="007B6701"/>
    <w:rsid w:val="007D225C"/>
    <w:rsid w:val="007E21CF"/>
    <w:rsid w:val="00814F6F"/>
    <w:rsid w:val="008300F9"/>
    <w:rsid w:val="00831AA1"/>
    <w:rsid w:val="008351D8"/>
    <w:rsid w:val="008412B3"/>
    <w:rsid w:val="00871F39"/>
    <w:rsid w:val="008B6060"/>
    <w:rsid w:val="008C002B"/>
    <w:rsid w:val="008D5E1A"/>
    <w:rsid w:val="00913F6F"/>
    <w:rsid w:val="00914BE4"/>
    <w:rsid w:val="00915EA2"/>
    <w:rsid w:val="00923679"/>
    <w:rsid w:val="00932C93"/>
    <w:rsid w:val="00950C11"/>
    <w:rsid w:val="00965E59"/>
    <w:rsid w:val="009664D3"/>
    <w:rsid w:val="00987015"/>
    <w:rsid w:val="0099213A"/>
    <w:rsid w:val="00995A90"/>
    <w:rsid w:val="00997B44"/>
    <w:rsid w:val="009B1D56"/>
    <w:rsid w:val="009C2611"/>
    <w:rsid w:val="009D7889"/>
    <w:rsid w:val="009E1C1D"/>
    <w:rsid w:val="009E3357"/>
    <w:rsid w:val="009E3905"/>
    <w:rsid w:val="00A05582"/>
    <w:rsid w:val="00A12329"/>
    <w:rsid w:val="00A1757F"/>
    <w:rsid w:val="00A2636E"/>
    <w:rsid w:val="00A36CFC"/>
    <w:rsid w:val="00A53B41"/>
    <w:rsid w:val="00A632FC"/>
    <w:rsid w:val="00A77C32"/>
    <w:rsid w:val="00A86E91"/>
    <w:rsid w:val="00A954B5"/>
    <w:rsid w:val="00A95608"/>
    <w:rsid w:val="00AA49AD"/>
    <w:rsid w:val="00AA5B7E"/>
    <w:rsid w:val="00AA6DF0"/>
    <w:rsid w:val="00AD3608"/>
    <w:rsid w:val="00AE355C"/>
    <w:rsid w:val="00AF26BE"/>
    <w:rsid w:val="00B16C92"/>
    <w:rsid w:val="00B325A1"/>
    <w:rsid w:val="00B41080"/>
    <w:rsid w:val="00B53C68"/>
    <w:rsid w:val="00B60456"/>
    <w:rsid w:val="00B6166B"/>
    <w:rsid w:val="00B63CAF"/>
    <w:rsid w:val="00B66A80"/>
    <w:rsid w:val="00B81F12"/>
    <w:rsid w:val="00B84579"/>
    <w:rsid w:val="00B86FA2"/>
    <w:rsid w:val="00B87D11"/>
    <w:rsid w:val="00B954F3"/>
    <w:rsid w:val="00B970FD"/>
    <w:rsid w:val="00BA1E7F"/>
    <w:rsid w:val="00BC0ED4"/>
    <w:rsid w:val="00BC661A"/>
    <w:rsid w:val="00BD2737"/>
    <w:rsid w:val="00BF4319"/>
    <w:rsid w:val="00C16A9C"/>
    <w:rsid w:val="00C2015A"/>
    <w:rsid w:val="00C575E9"/>
    <w:rsid w:val="00C57F46"/>
    <w:rsid w:val="00C64D5D"/>
    <w:rsid w:val="00C75123"/>
    <w:rsid w:val="00CA7705"/>
    <w:rsid w:val="00CB2104"/>
    <w:rsid w:val="00CB4218"/>
    <w:rsid w:val="00D2457D"/>
    <w:rsid w:val="00D32FD8"/>
    <w:rsid w:val="00D41794"/>
    <w:rsid w:val="00D543E6"/>
    <w:rsid w:val="00D7278F"/>
    <w:rsid w:val="00D775C9"/>
    <w:rsid w:val="00D9485F"/>
    <w:rsid w:val="00D95D24"/>
    <w:rsid w:val="00D964F4"/>
    <w:rsid w:val="00DA0C52"/>
    <w:rsid w:val="00DA77C8"/>
    <w:rsid w:val="00E36B94"/>
    <w:rsid w:val="00E61B4E"/>
    <w:rsid w:val="00E640BB"/>
    <w:rsid w:val="00E81B50"/>
    <w:rsid w:val="00E8394B"/>
    <w:rsid w:val="00E87847"/>
    <w:rsid w:val="00EB2A42"/>
    <w:rsid w:val="00EB2E28"/>
    <w:rsid w:val="00EB44CF"/>
    <w:rsid w:val="00ED2886"/>
    <w:rsid w:val="00ED3028"/>
    <w:rsid w:val="00EE1B00"/>
    <w:rsid w:val="00EE1C19"/>
    <w:rsid w:val="00F0667E"/>
    <w:rsid w:val="00F13CFB"/>
    <w:rsid w:val="00F36A5B"/>
    <w:rsid w:val="00F727CB"/>
    <w:rsid w:val="00F7313A"/>
    <w:rsid w:val="00F83EC0"/>
    <w:rsid w:val="00F86BED"/>
    <w:rsid w:val="00F93DF6"/>
    <w:rsid w:val="00FC4A58"/>
    <w:rsid w:val="00FD672E"/>
    <w:rsid w:val="00FE3663"/>
    <w:rsid w:val="00FE7E3B"/>
    <w:rsid w:val="00FF1ADA"/>
    <w:rsid w:val="00FF2951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E47EFB6"/>
  <w15:chartTrackingRefBased/>
  <w15:docId w15:val="{BE62473D-9860-4202-8538-2937044F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 w:hint="default"/>
      <w:lang w:val="uk-UA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lang w:val="uk-UA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fs2">
    <w:name w:val="fs2"/>
    <w:basedOn w:val="DefaultParagraphFont"/>
  </w:style>
  <w:style w:type="character" w:customStyle="1" w:styleId="ListLabel8">
    <w:name w:val="ListLabel 8"/>
    <w:rPr>
      <w:b w:val="0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widowControl w:val="0"/>
      <w:autoSpaceDE w:val="0"/>
      <w:spacing w:line="360" w:lineRule="auto"/>
      <w:jc w:val="both"/>
    </w:pPr>
    <w:rPr>
      <w:sz w:val="28"/>
      <w:szCs w:val="20"/>
      <w:lang w:val="uk-UA"/>
    </w:rPr>
  </w:style>
  <w:style w:type="paragraph" w:styleId="a6">
    <w:name w:val="List"/>
    <w:basedOn w:val="a5"/>
    <w:rPr>
      <w:rFonts w:cs="Lucida Sans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Lucida Sans"/>
    </w:rPr>
  </w:style>
  <w:style w:type="paragraph" w:customStyle="1" w:styleId="FR1">
    <w:name w:val="FR1"/>
    <w:pPr>
      <w:widowControl w:val="0"/>
      <w:suppressAutoHyphens/>
      <w:autoSpaceDE w:val="0"/>
      <w:spacing w:before="40"/>
      <w:jc w:val="center"/>
    </w:pPr>
    <w:rPr>
      <w:rFonts w:ascii="Arial" w:hAnsi="Arial" w:cs="Arial"/>
      <w:b/>
      <w:bCs/>
      <w:sz w:val="32"/>
      <w:szCs w:val="32"/>
      <w:lang w:eastAsia="ar-SA"/>
    </w:rPr>
  </w:style>
  <w:style w:type="paragraph" w:styleId="a7">
    <w:name w:val="List Paragraph"/>
    <w:basedOn w:val="a"/>
    <w:qFormat/>
    <w:pPr>
      <w:ind w:left="720"/>
    </w:p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tj">
    <w:name w:val="tj"/>
    <w:basedOn w:val="a"/>
    <w:pPr>
      <w:spacing w:before="100" w:after="100" w:line="100" w:lineRule="atLeast"/>
    </w:pPr>
  </w:style>
  <w:style w:type="paragraph" w:styleId="a8">
    <w:name w:val="Balloon Text"/>
    <w:basedOn w:val="a"/>
    <w:link w:val="a9"/>
    <w:uiPriority w:val="99"/>
    <w:semiHidden/>
    <w:unhideWhenUsed/>
    <w:rsid w:val="00915EA2"/>
    <w:rPr>
      <w:rFonts w:ascii="Segoe UI" w:hAnsi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915EA2"/>
    <w:rPr>
      <w:rFonts w:ascii="Segoe UI" w:hAnsi="Segoe UI" w:cs="Segoe UI"/>
      <w:sz w:val="18"/>
      <w:szCs w:val="18"/>
      <w:lang w:val="ru-RU" w:eastAsia="ar-SA"/>
    </w:rPr>
  </w:style>
  <w:style w:type="character" w:styleId="aa">
    <w:name w:val="Hyperlink"/>
    <w:uiPriority w:val="99"/>
    <w:unhideWhenUsed/>
    <w:rsid w:val="0014549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64CC1-4194-4A13-BC3F-43DBD5033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Irina</dc:creator>
  <cp:keywords/>
  <cp:lastModifiedBy>Secretary</cp:lastModifiedBy>
  <cp:revision>2</cp:revision>
  <cp:lastPrinted>2023-09-26T09:15:00Z</cp:lastPrinted>
  <dcterms:created xsi:type="dcterms:W3CDTF">2023-09-26T09:15:00Z</dcterms:created>
  <dcterms:modified xsi:type="dcterms:W3CDTF">2023-09-26T09:15:00Z</dcterms:modified>
</cp:coreProperties>
</file>